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6B4" w:rsidRPr="0043485A" w:rsidRDefault="007B5A3F" w:rsidP="0043485A">
      <w:pPr>
        <w:spacing w:line="360" w:lineRule="auto"/>
        <w:jc w:val="center"/>
        <w:rPr>
          <w:lang w:eastAsia="zh-CN"/>
        </w:rPr>
      </w:pPr>
      <w:r w:rsidRPr="007B5A3F">
        <w:rPr>
          <w:rFonts w:hint="eastAsia"/>
          <w:b/>
          <w:bCs/>
          <w:sz w:val="28"/>
          <w:szCs w:val="28"/>
        </w:rPr>
        <w:t>二年级上册数学一课一练</w:t>
      </w:r>
      <w:r w:rsidRPr="007B5A3F">
        <w:rPr>
          <w:rFonts w:hint="eastAsia"/>
          <w:b/>
          <w:bCs/>
          <w:sz w:val="28"/>
          <w:szCs w:val="28"/>
        </w:rPr>
        <w:t>-3.1</w:t>
      </w:r>
      <w:r w:rsidRPr="007B5A3F">
        <w:rPr>
          <w:rFonts w:hint="eastAsia"/>
          <w:b/>
          <w:bCs/>
          <w:sz w:val="28"/>
          <w:szCs w:val="28"/>
        </w:rPr>
        <w:t>有多少块糖</w:t>
      </w:r>
      <w:r w:rsidRPr="007B5A3F">
        <w:rPr>
          <w:rFonts w:hint="eastAsia"/>
          <w:b/>
          <w:bCs/>
          <w:sz w:val="28"/>
          <w:szCs w:val="28"/>
        </w:rPr>
        <w:t xml:space="preserve"> </w:t>
      </w:r>
    </w:p>
    <w:p w:rsidR="00D426B4" w:rsidRPr="0043485A" w:rsidRDefault="0043485A" w:rsidP="0043485A">
      <w:pPr>
        <w:spacing w:line="360" w:lineRule="auto"/>
      </w:pPr>
      <w:r w:rsidRPr="0043485A">
        <w:rPr>
          <w:b/>
          <w:bCs/>
          <w:sz w:val="24"/>
          <w:szCs w:val="24"/>
        </w:rPr>
        <w:t>一、单选题</w:t>
      </w:r>
      <w:r w:rsidRPr="0043485A">
        <w:rPr>
          <w:b/>
          <w:bCs/>
          <w:sz w:val="24"/>
          <w:szCs w:val="24"/>
        </w:rPr>
        <w:t xml:space="preserve"> </w:t>
      </w:r>
    </w:p>
    <w:p w:rsidR="00D426B4" w:rsidRPr="0043485A" w:rsidRDefault="0043485A" w:rsidP="0043485A">
      <w:pPr>
        <w:spacing w:after="0" w:line="360" w:lineRule="auto"/>
      </w:pPr>
      <w:r w:rsidRPr="0043485A">
        <w:t>1.32</w:t>
      </w:r>
      <w:r w:rsidRPr="0043485A">
        <w:t>＋</w:t>
      </w:r>
      <w:r w:rsidRPr="0043485A">
        <w:t>32</w:t>
      </w:r>
      <w:r w:rsidRPr="0043485A">
        <w:t>＋</w:t>
      </w:r>
      <w:r w:rsidRPr="0043485A">
        <w:t>32</w:t>
      </w:r>
      <w:r w:rsidRPr="0043485A">
        <w:t>＋</w:t>
      </w:r>
      <w:r w:rsidRPr="0043485A">
        <w:t>32</w:t>
      </w:r>
      <w:r w:rsidRPr="0043485A">
        <w:t>＋</w:t>
      </w:r>
      <w:r w:rsidRPr="0043485A">
        <w:t>32</w:t>
      </w:r>
      <w:r w:rsidRPr="0043485A">
        <w:t>＝（</w:t>
      </w:r>
      <w:r w:rsidRPr="0043485A">
        <w:t xml:space="preserve">      </w:t>
      </w:r>
      <w:r w:rsidRPr="0043485A">
        <w:t>）</w:t>
      </w:r>
      <w:r w:rsidRPr="0043485A">
        <w:t xml:space="preserve">            </w:t>
      </w:r>
    </w:p>
    <w:p w:rsidR="00D426B4" w:rsidRPr="0043485A" w:rsidRDefault="0043485A" w:rsidP="0043485A">
      <w:pPr>
        <w:spacing w:after="0" w:line="360" w:lineRule="auto"/>
        <w:ind w:left="150"/>
      </w:pPr>
      <w:r w:rsidRPr="0043485A">
        <w:t>A. 32</w:t>
      </w:r>
      <w:r w:rsidRPr="0043485A">
        <w:t>＋</w:t>
      </w:r>
      <w:r w:rsidRPr="0043485A">
        <w:t>5                                       B. 32×5                                       C. 32</w:t>
      </w:r>
      <w:r w:rsidRPr="0043485A">
        <w:t>－</w:t>
      </w:r>
      <w:r w:rsidRPr="0043485A">
        <w:t>5</w:t>
      </w:r>
    </w:p>
    <w:p w:rsidR="00D426B4" w:rsidRPr="0043485A" w:rsidRDefault="0043485A" w:rsidP="0043485A">
      <w:pPr>
        <w:spacing w:after="0" w:line="360" w:lineRule="auto"/>
      </w:pPr>
      <w:r w:rsidRPr="0043485A">
        <w:t>2.</w:t>
      </w:r>
      <w:r w:rsidRPr="0043485A">
        <w:t>下面不能用算式</w:t>
      </w:r>
      <w:r w:rsidRPr="0043485A">
        <w:t>“4×2”</w:t>
      </w:r>
      <w:r w:rsidRPr="0043485A">
        <w:t>表示的是（</w:t>
      </w:r>
      <w:r w:rsidRPr="0043485A">
        <w:t xml:space="preserve">   </w:t>
      </w:r>
      <w:r w:rsidRPr="0043485A">
        <w:t>）。</w:t>
      </w:r>
      <w:r w:rsidRPr="0043485A">
        <w:t xml:space="preserve">            </w:t>
      </w:r>
    </w:p>
    <w:p w:rsidR="00D426B4" w:rsidRPr="0043485A" w:rsidRDefault="0043485A" w:rsidP="0043485A">
      <w:pPr>
        <w:spacing w:after="0" w:line="360" w:lineRule="auto"/>
        <w:ind w:left="150"/>
      </w:pPr>
      <w:r w:rsidRPr="0043485A">
        <w:t>A. </w:t>
      </w:r>
      <w:r w:rsidR="00F93501" w:rsidRPr="007D315D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39" type="#_x0000_t75" style="width:162pt;height:54.75pt;visibility:visible;mso-wrap-style:square">
            <v:imagedata r:id="rId10" o:title=""/>
          </v:shape>
        </w:pict>
      </w:r>
      <w:r w:rsidRPr="0043485A">
        <w:br/>
        <w:t>B. </w:t>
      </w:r>
      <w:r w:rsidR="00F93501" w:rsidRPr="007D315D">
        <w:rPr>
          <w:noProof/>
          <w:lang w:eastAsia="zh-CN"/>
        </w:rPr>
        <w:pict>
          <v:shape id="图片 2" o:spid="_x0000_i1038" type="#_x0000_t75" style="width:113.25pt;height:51pt;visibility:visible;mso-wrap-style:square">
            <v:imagedata r:id="rId11" o:title=""/>
          </v:shape>
        </w:pict>
      </w:r>
      <w:r w:rsidRPr="0043485A">
        <w:br/>
        <w:t>C. </w:t>
      </w:r>
      <w:r w:rsidR="00F93501" w:rsidRPr="007D315D">
        <w:rPr>
          <w:noProof/>
          <w:lang w:eastAsia="zh-CN"/>
        </w:rPr>
        <w:pict>
          <v:shape id="图片 3" o:spid="_x0000_i1037" type="#_x0000_t75" style="width:186.75pt;height:27.75pt;visibility:visible;mso-wrap-style:square">
            <v:imagedata r:id="rId12" o:title=""/>
          </v:shape>
        </w:pict>
      </w:r>
    </w:p>
    <w:p w:rsidR="00D426B4" w:rsidRPr="0043485A" w:rsidRDefault="0043485A" w:rsidP="0043485A">
      <w:pPr>
        <w:spacing w:after="0" w:line="360" w:lineRule="auto"/>
      </w:pPr>
      <w:r w:rsidRPr="0043485A">
        <w:t>3.</w:t>
      </w:r>
      <w:r w:rsidRPr="0043485A">
        <w:t>有</w:t>
      </w:r>
      <w:r w:rsidRPr="0043485A">
        <w:t>3</w:t>
      </w:r>
      <w:r w:rsidRPr="0043485A">
        <w:t>个人，每人做</w:t>
      </w:r>
      <w:r w:rsidRPr="0043485A">
        <w:t>7</w:t>
      </w:r>
      <w:r w:rsidRPr="0043485A">
        <w:t>朵花，共做了多少朵花？列式不正确的为（</w:t>
      </w:r>
      <w:r w:rsidRPr="0043485A">
        <w:t xml:space="preserve">   </w:t>
      </w:r>
      <w:r w:rsidRPr="0043485A">
        <w:t>）。</w:t>
      </w:r>
      <w:r w:rsidRPr="0043485A">
        <w:t xml:space="preserve">            </w:t>
      </w:r>
    </w:p>
    <w:p w:rsidR="00D426B4" w:rsidRPr="0043485A" w:rsidRDefault="0043485A" w:rsidP="0043485A">
      <w:pPr>
        <w:spacing w:after="0" w:line="360" w:lineRule="auto"/>
        <w:ind w:left="150"/>
      </w:pPr>
      <w:r w:rsidRPr="0043485A">
        <w:t>A. 3</w:t>
      </w:r>
      <w:r w:rsidRPr="0043485A">
        <w:t>＋</w:t>
      </w:r>
      <w:r w:rsidRPr="0043485A">
        <w:t>7                                       </w:t>
      </w:r>
      <w:r w:rsidR="00F93501" w:rsidRPr="007D315D">
        <w:rPr>
          <w:noProof/>
          <w:lang w:eastAsia="zh-CN"/>
        </w:rPr>
        <w:pict>
          <v:shape id="图片 4" o:spid="_x0000_i1036" type="#_x0000_t75" style="width:1.5pt;height:3pt;visibility:visible;mso-wrap-style:square">
            <v:imagedata r:id="rId13" o:title=""/>
          </v:shape>
        </w:pict>
      </w:r>
      <w:r w:rsidRPr="0043485A">
        <w:t>B. 7</w:t>
      </w:r>
      <w:r w:rsidRPr="0043485A">
        <w:t>＋</w:t>
      </w:r>
      <w:r w:rsidRPr="0043485A">
        <w:t>7</w:t>
      </w:r>
      <w:r w:rsidRPr="0043485A">
        <w:t>＋</w:t>
      </w:r>
      <w:r w:rsidRPr="0043485A">
        <w:t>7                                       </w:t>
      </w:r>
      <w:r w:rsidR="00F93501" w:rsidRPr="007D315D">
        <w:rPr>
          <w:noProof/>
          <w:lang w:eastAsia="zh-CN"/>
        </w:rPr>
        <w:pict>
          <v:shape id="图片 5" o:spid="_x0000_i1035" type="#_x0000_t75" style="width:1.5pt;height:3pt;visibility:visible;mso-wrap-style:square">
            <v:imagedata r:id="rId13" o:title=""/>
          </v:shape>
        </w:pict>
      </w:r>
      <w:r w:rsidRPr="0043485A">
        <w:t>C. 3×7</w:t>
      </w:r>
    </w:p>
    <w:p w:rsidR="00D426B4" w:rsidRPr="0043485A" w:rsidRDefault="0043485A" w:rsidP="0043485A">
      <w:pPr>
        <w:spacing w:line="360" w:lineRule="auto"/>
      </w:pPr>
      <w:r w:rsidRPr="0043485A">
        <w:rPr>
          <w:b/>
          <w:bCs/>
          <w:sz w:val="24"/>
          <w:szCs w:val="24"/>
        </w:rPr>
        <w:t>二、判断题</w:t>
      </w:r>
      <w:r w:rsidRPr="0043485A">
        <w:rPr>
          <w:b/>
          <w:bCs/>
          <w:sz w:val="24"/>
          <w:szCs w:val="24"/>
        </w:rPr>
        <w:t xml:space="preserve"> </w:t>
      </w:r>
    </w:p>
    <w:p w:rsidR="00D426B4" w:rsidRPr="0043485A" w:rsidRDefault="0043485A" w:rsidP="0043485A">
      <w:pPr>
        <w:spacing w:after="0" w:line="360" w:lineRule="auto"/>
      </w:pPr>
      <w:r w:rsidRPr="0043485A">
        <w:t>4.</w:t>
      </w:r>
      <w:r w:rsidRPr="0043485A">
        <w:t>判断对错</w:t>
      </w:r>
      <w:r w:rsidRPr="0043485A">
        <w:t xml:space="preserve">  </w:t>
      </w:r>
    </w:p>
    <w:p w:rsidR="00D426B4" w:rsidRPr="0043485A" w:rsidRDefault="0043485A" w:rsidP="0043485A">
      <w:pPr>
        <w:spacing w:after="0" w:line="360" w:lineRule="auto"/>
      </w:pPr>
      <w:r w:rsidRPr="0043485A">
        <w:t>1</w:t>
      </w:r>
      <w:r w:rsidRPr="0043485A">
        <w:t>和</w:t>
      </w:r>
      <w:r w:rsidRPr="0043485A">
        <w:t>1</w:t>
      </w:r>
      <w:r w:rsidRPr="0043485A">
        <w:t>的积与商都相等．</w:t>
      </w:r>
    </w:p>
    <w:p w:rsidR="0043485A" w:rsidRPr="0043485A" w:rsidRDefault="0043485A" w:rsidP="0043485A">
      <w:pPr>
        <w:spacing w:after="0" w:line="360" w:lineRule="auto"/>
      </w:pPr>
      <w:r w:rsidRPr="0043485A">
        <w:t xml:space="preserve">5.9+9+9+9+9+9=9×9   </w:t>
      </w:r>
    </w:p>
    <w:p w:rsidR="00D426B4" w:rsidRPr="0043485A" w:rsidRDefault="0043485A" w:rsidP="0043485A">
      <w:pPr>
        <w:spacing w:after="0" w:line="360" w:lineRule="auto"/>
      </w:pPr>
      <w:r w:rsidRPr="0043485A">
        <w:t>6.3</w:t>
      </w:r>
      <w:r w:rsidRPr="0043485A">
        <w:t>个</w:t>
      </w:r>
      <w:r w:rsidRPr="0043485A">
        <w:t>5</w:t>
      </w:r>
      <w:r w:rsidRPr="0043485A">
        <w:t>相加和</w:t>
      </w:r>
      <w:r w:rsidRPr="0043485A">
        <w:t>5</w:t>
      </w:r>
      <w:r w:rsidRPr="0043485A">
        <w:t>个</w:t>
      </w:r>
      <w:r w:rsidRPr="0043485A">
        <w:t>3</w:t>
      </w:r>
      <w:r w:rsidRPr="0043485A">
        <w:t>相加的意思不一样。</w:t>
      </w:r>
      <w:r w:rsidRPr="0043485A">
        <w:t xml:space="preserve">    </w:t>
      </w:r>
    </w:p>
    <w:p w:rsidR="00D426B4" w:rsidRPr="0043485A" w:rsidRDefault="0043485A" w:rsidP="0043485A">
      <w:pPr>
        <w:spacing w:after="0" w:line="360" w:lineRule="auto"/>
      </w:pPr>
      <w:r w:rsidRPr="0043485A">
        <w:t>7.1×1</w:t>
      </w:r>
      <w:r w:rsidRPr="0043485A">
        <w:t>的积是</w:t>
      </w:r>
      <w:r w:rsidRPr="0043485A">
        <w:t>2</w:t>
      </w:r>
      <w:r w:rsidRPr="0043485A">
        <w:t>。</w:t>
      </w:r>
      <w:r w:rsidRPr="0043485A">
        <w:t xml:space="preserve">    </w:t>
      </w:r>
    </w:p>
    <w:p w:rsidR="00D426B4" w:rsidRPr="0043485A" w:rsidRDefault="0043485A" w:rsidP="0043485A">
      <w:pPr>
        <w:spacing w:line="360" w:lineRule="auto"/>
      </w:pPr>
      <w:r w:rsidRPr="0043485A">
        <w:rPr>
          <w:b/>
          <w:bCs/>
          <w:sz w:val="24"/>
          <w:szCs w:val="24"/>
        </w:rPr>
        <w:t>三、填空题</w:t>
      </w:r>
      <w:r w:rsidRPr="0043485A">
        <w:rPr>
          <w:b/>
          <w:bCs/>
          <w:sz w:val="24"/>
          <w:szCs w:val="24"/>
        </w:rPr>
        <w:t xml:space="preserve"> </w:t>
      </w:r>
    </w:p>
    <w:p w:rsidR="00D426B4" w:rsidRPr="0043485A" w:rsidRDefault="0043485A" w:rsidP="0043485A">
      <w:pPr>
        <w:spacing w:after="0" w:line="360" w:lineRule="auto"/>
      </w:pPr>
      <w:r w:rsidRPr="0043485A">
        <w:t>8.</w:t>
      </w:r>
      <w:r w:rsidRPr="0043485A">
        <w:t>把加法算式改写成乘法算式或乘加、乘减算式。</w:t>
      </w:r>
      <w:r w:rsidRPr="0043485A">
        <w:br/>
        <w:t>4+4+4+4+4+4=________</w:t>
      </w:r>
      <w:r w:rsidRPr="0043485A">
        <w:br/>
        <w:t xml:space="preserve">3+3+3+3+1=________    </w:t>
      </w:r>
    </w:p>
    <w:p w:rsidR="0043485A" w:rsidRPr="0043485A" w:rsidRDefault="0043485A" w:rsidP="0043485A">
      <w:pPr>
        <w:spacing w:after="0" w:line="360" w:lineRule="auto"/>
      </w:pPr>
      <w:r w:rsidRPr="0043485A">
        <w:t>9.2□×42</w:t>
      </w:r>
      <w:r w:rsidRPr="0043485A">
        <w:t>，当</w:t>
      </w:r>
      <w:r w:rsidRPr="0043485A">
        <w:t>□</w:t>
      </w:r>
      <w:r w:rsidRPr="0043485A">
        <w:t>里填</w:t>
      </w:r>
      <w:r w:rsidRPr="0043485A">
        <w:t>________</w:t>
      </w:r>
      <w:r w:rsidRPr="0043485A">
        <w:t>时，这个算式的积是三位数，要是积是四位数，</w:t>
      </w:r>
      <w:r w:rsidRPr="0043485A">
        <w:t>□</w:t>
      </w:r>
      <w:r w:rsidRPr="0043485A">
        <w:t>里可以填</w:t>
      </w:r>
      <w:r w:rsidRPr="0043485A">
        <w:t>________</w:t>
      </w:r>
      <w:r w:rsidRPr="0043485A">
        <w:t>。</w:t>
      </w:r>
    </w:p>
    <w:p w:rsidR="00D426B4" w:rsidRPr="0043485A" w:rsidRDefault="0043485A" w:rsidP="0043485A">
      <w:pPr>
        <w:spacing w:after="0" w:line="360" w:lineRule="auto"/>
      </w:pPr>
      <w:r w:rsidRPr="0043485A">
        <w:t>10.</w:t>
      </w:r>
      <w:r w:rsidRPr="0043485A">
        <w:t>根据</w:t>
      </w:r>
      <w:r w:rsidRPr="0043485A">
        <w:t>14×2</w:t>
      </w:r>
      <w:r w:rsidRPr="0043485A">
        <w:t>＝</w:t>
      </w:r>
      <w:r w:rsidRPr="0043485A">
        <w:t>28</w:t>
      </w:r>
      <w:r w:rsidRPr="0043485A">
        <w:t>，直接写出</w:t>
      </w:r>
      <w:r w:rsidRPr="0043485A">
        <w:t>14×20</w:t>
      </w:r>
      <w:r w:rsidRPr="0043485A">
        <w:t>＝</w:t>
      </w:r>
      <w:r w:rsidRPr="0043485A">
        <w:t>________</w:t>
      </w:r>
      <w:r w:rsidRPr="0043485A">
        <w:t>，</w:t>
      </w:r>
      <w:r w:rsidRPr="0043485A">
        <w:t>140×20</w:t>
      </w:r>
      <w:r w:rsidRPr="0043485A">
        <w:t>＝</w:t>
      </w:r>
      <w:r w:rsidRPr="0043485A">
        <w:t>________</w:t>
      </w:r>
      <w:r w:rsidRPr="0043485A">
        <w:t>．</w:t>
      </w:r>
      <w:r w:rsidRPr="0043485A">
        <w:t xml:space="preserve">    </w:t>
      </w:r>
    </w:p>
    <w:p w:rsidR="00D426B4" w:rsidRPr="0043485A" w:rsidRDefault="0043485A" w:rsidP="0043485A">
      <w:pPr>
        <w:spacing w:after="0" w:line="360" w:lineRule="auto"/>
      </w:pPr>
      <w:r w:rsidRPr="0043485A">
        <w:t>11.</w:t>
      </w:r>
      <w:r w:rsidRPr="0043485A">
        <w:t>填上相同的数．</w:t>
      </w:r>
      <w:r w:rsidRPr="0043485A">
        <w:t xml:space="preserve">  </w:t>
      </w:r>
    </w:p>
    <w:p w:rsidR="00D426B4" w:rsidRPr="0043485A" w:rsidRDefault="0043485A" w:rsidP="0043485A">
      <w:pPr>
        <w:spacing w:after="0" w:line="360" w:lineRule="auto"/>
      </w:pPr>
      <w:r w:rsidRPr="0043485A">
        <w:t>________×________ =________÷________</w:t>
      </w:r>
    </w:p>
    <w:p w:rsidR="00D426B4" w:rsidRPr="0043485A" w:rsidRDefault="0043485A" w:rsidP="0043485A">
      <w:pPr>
        <w:spacing w:after="0" w:line="360" w:lineRule="auto"/>
      </w:pPr>
      <w:r w:rsidRPr="0043485A">
        <w:t>________×________×________ =________÷________÷________</w:t>
      </w:r>
    </w:p>
    <w:p w:rsidR="00D426B4" w:rsidRPr="0043485A" w:rsidRDefault="0043485A" w:rsidP="0043485A">
      <w:pPr>
        <w:spacing w:line="360" w:lineRule="auto"/>
      </w:pPr>
      <w:r w:rsidRPr="0043485A">
        <w:rPr>
          <w:b/>
          <w:bCs/>
          <w:sz w:val="24"/>
          <w:szCs w:val="24"/>
        </w:rPr>
        <w:t>四、解答题</w:t>
      </w:r>
      <w:r w:rsidRPr="0043485A">
        <w:rPr>
          <w:b/>
          <w:bCs/>
          <w:sz w:val="24"/>
          <w:szCs w:val="24"/>
        </w:rPr>
        <w:t xml:space="preserve"> </w:t>
      </w:r>
    </w:p>
    <w:p w:rsidR="00D426B4" w:rsidRPr="0043485A" w:rsidRDefault="0043485A" w:rsidP="0043485A">
      <w:pPr>
        <w:spacing w:after="0" w:line="360" w:lineRule="auto"/>
      </w:pPr>
      <w:r w:rsidRPr="0043485A">
        <w:lastRenderedPageBreak/>
        <w:t>12.</w:t>
      </w:r>
      <w:r w:rsidRPr="0043485A">
        <w:t>列算式</w:t>
      </w:r>
    </w:p>
    <w:p w:rsidR="00D426B4" w:rsidRPr="0043485A" w:rsidRDefault="00F93501" w:rsidP="0043485A">
      <w:pPr>
        <w:spacing w:after="0" w:line="360" w:lineRule="auto"/>
      </w:pPr>
      <w:r w:rsidRPr="007D315D">
        <w:rPr>
          <w:noProof/>
          <w:lang w:eastAsia="zh-CN"/>
        </w:rPr>
        <w:pict>
          <v:shape id="图片 6" o:spid="_x0000_i1034" type="#_x0000_t75" style="width:42pt;height:81.75pt;visibility:visible;mso-wrap-style:square">
            <v:imagedata r:id="rId14" o:title=""/>
          </v:shape>
        </w:pict>
      </w:r>
      <w:r w:rsidR="0043485A" w:rsidRPr="0043485A">
        <w:t xml:space="preserve">  </w:t>
      </w:r>
      <w:r w:rsidRPr="007D315D">
        <w:rPr>
          <w:noProof/>
          <w:lang w:eastAsia="zh-CN"/>
        </w:rPr>
        <w:pict>
          <v:shape id="图片 7" o:spid="_x0000_i1033" type="#_x0000_t75" style="width:42pt;height:81.75pt;visibility:visible;mso-wrap-style:square">
            <v:imagedata r:id="rId15" o:title=""/>
          </v:shape>
        </w:pict>
      </w:r>
      <w:r w:rsidR="0043485A" w:rsidRPr="0043485A">
        <w:t xml:space="preserve">  </w:t>
      </w:r>
      <w:r w:rsidRPr="007D315D">
        <w:rPr>
          <w:noProof/>
          <w:lang w:eastAsia="zh-CN"/>
        </w:rPr>
        <w:pict>
          <v:shape id="图片 8" o:spid="_x0000_i1032" type="#_x0000_t75" style="width:42pt;height:81.75pt;visibility:visible;mso-wrap-style:square">
            <v:imagedata r:id="rId16" o:title=""/>
          </v:shape>
        </w:pict>
      </w:r>
      <w:r w:rsidR="0043485A" w:rsidRPr="0043485A">
        <w:t xml:space="preserve">  </w:t>
      </w:r>
      <w:r w:rsidRPr="007D315D">
        <w:rPr>
          <w:noProof/>
          <w:lang w:eastAsia="zh-CN"/>
        </w:rPr>
        <w:pict>
          <v:shape id="图片 9" o:spid="_x0000_i1031" type="#_x0000_t75" style="width:42pt;height:81.75pt;visibility:visible;mso-wrap-style:square">
            <v:imagedata r:id="rId15" o:title=""/>
          </v:shape>
        </w:pict>
      </w:r>
      <w:r w:rsidR="0043485A" w:rsidRPr="0043485A">
        <w:t xml:space="preserve">  </w:t>
      </w:r>
      <w:r w:rsidRPr="007D315D">
        <w:rPr>
          <w:noProof/>
          <w:lang w:eastAsia="zh-CN"/>
        </w:rPr>
        <w:pict>
          <v:shape id="图片 10" o:spid="_x0000_i1030" type="#_x0000_t75" style="width:42pt;height:81.75pt;visibility:visible;mso-wrap-style:square">
            <v:imagedata r:id="rId17" o:title=""/>
          </v:shape>
        </w:pict>
      </w:r>
    </w:p>
    <w:p w:rsidR="00D426B4" w:rsidRPr="0043485A" w:rsidRDefault="0043485A" w:rsidP="0043485A">
      <w:pPr>
        <w:spacing w:after="0" w:line="360" w:lineRule="auto"/>
      </w:pPr>
      <w:r w:rsidRPr="0043485A">
        <w:t>（</w:t>
      </w:r>
      <w:r w:rsidRPr="0043485A">
        <w:t xml:space="preserve">    </w:t>
      </w:r>
      <w:r w:rsidRPr="0043485A">
        <w:t>）</w:t>
      </w:r>
      <w:r w:rsidRPr="0043485A">
        <w:t>÷</w:t>
      </w:r>
      <w:r w:rsidRPr="0043485A">
        <w:t>（</w:t>
      </w:r>
      <w:r w:rsidRPr="0043485A">
        <w:t xml:space="preserve">    </w:t>
      </w:r>
      <w:r w:rsidRPr="0043485A">
        <w:t>）</w:t>
      </w:r>
      <w:r w:rsidRPr="0043485A">
        <w:t>=</w:t>
      </w:r>
      <w:r w:rsidRPr="0043485A">
        <w:t>（</w:t>
      </w:r>
      <w:r w:rsidRPr="0043485A">
        <w:t xml:space="preserve">    </w:t>
      </w:r>
      <w:r w:rsidRPr="0043485A">
        <w:t>）</w:t>
      </w:r>
    </w:p>
    <w:p w:rsidR="00D426B4" w:rsidRPr="0043485A" w:rsidRDefault="0043485A" w:rsidP="0043485A">
      <w:pPr>
        <w:spacing w:after="0" w:line="360" w:lineRule="auto"/>
      </w:pPr>
      <w:r w:rsidRPr="0043485A">
        <w:t>（</w:t>
      </w:r>
      <w:r w:rsidRPr="0043485A">
        <w:t xml:space="preserve">    </w:t>
      </w:r>
      <w:r w:rsidRPr="0043485A">
        <w:t>）</w:t>
      </w:r>
      <w:r w:rsidRPr="0043485A">
        <w:t>÷</w:t>
      </w:r>
      <w:r w:rsidRPr="0043485A">
        <w:t>（</w:t>
      </w:r>
      <w:r w:rsidRPr="0043485A">
        <w:t xml:space="preserve">    </w:t>
      </w:r>
      <w:r w:rsidRPr="0043485A">
        <w:t>）</w:t>
      </w:r>
      <w:r w:rsidRPr="0043485A">
        <w:t>=</w:t>
      </w:r>
      <w:r w:rsidRPr="0043485A">
        <w:t>（</w:t>
      </w:r>
      <w:r w:rsidRPr="0043485A">
        <w:t xml:space="preserve">    </w:t>
      </w:r>
      <w:r w:rsidRPr="0043485A">
        <w:t>）</w:t>
      </w:r>
    </w:p>
    <w:p w:rsidR="00D426B4" w:rsidRPr="0043485A" w:rsidRDefault="0043485A" w:rsidP="0043485A">
      <w:pPr>
        <w:spacing w:after="0" w:line="360" w:lineRule="auto"/>
      </w:pPr>
      <w:r w:rsidRPr="0043485A">
        <w:t>（</w:t>
      </w:r>
      <w:r w:rsidRPr="0043485A">
        <w:t xml:space="preserve">    </w:t>
      </w:r>
      <w:r w:rsidRPr="0043485A">
        <w:t>）</w:t>
      </w:r>
      <w:r w:rsidRPr="0043485A">
        <w:t>×</w:t>
      </w:r>
      <w:r w:rsidRPr="0043485A">
        <w:t>（</w:t>
      </w:r>
      <w:r w:rsidRPr="0043485A">
        <w:t xml:space="preserve">    </w:t>
      </w:r>
      <w:r w:rsidRPr="0043485A">
        <w:t>）</w:t>
      </w:r>
      <w:r w:rsidRPr="0043485A">
        <w:t>=</w:t>
      </w:r>
      <w:r w:rsidRPr="0043485A">
        <w:t>（</w:t>
      </w:r>
      <w:r w:rsidRPr="0043485A">
        <w:t xml:space="preserve">    </w:t>
      </w:r>
      <w:r w:rsidRPr="0043485A">
        <w:t>）</w:t>
      </w:r>
    </w:p>
    <w:p w:rsidR="00D426B4" w:rsidRPr="0043485A" w:rsidRDefault="0043485A" w:rsidP="0043485A">
      <w:pPr>
        <w:spacing w:after="0" w:line="360" w:lineRule="auto"/>
      </w:pPr>
      <w:r w:rsidRPr="0043485A">
        <w:t>（</w:t>
      </w:r>
      <w:r w:rsidRPr="0043485A">
        <w:t xml:space="preserve">    </w:t>
      </w:r>
      <w:r w:rsidRPr="0043485A">
        <w:t>）</w:t>
      </w:r>
      <w:r w:rsidRPr="0043485A">
        <w:t>×</w:t>
      </w:r>
      <w:r w:rsidRPr="0043485A">
        <w:t>（</w:t>
      </w:r>
      <w:r w:rsidRPr="0043485A">
        <w:t xml:space="preserve">    </w:t>
      </w:r>
      <w:r w:rsidRPr="0043485A">
        <w:t>）</w:t>
      </w:r>
      <w:r w:rsidRPr="0043485A">
        <w:t>=</w:t>
      </w:r>
      <w:r w:rsidRPr="0043485A">
        <w:t>（</w:t>
      </w:r>
      <w:r w:rsidRPr="0043485A">
        <w:t xml:space="preserve">    </w:t>
      </w:r>
      <w:r w:rsidRPr="0043485A">
        <w:t>）</w:t>
      </w:r>
    </w:p>
    <w:p w:rsidR="00D426B4" w:rsidRPr="0043485A" w:rsidRDefault="0043485A" w:rsidP="0043485A">
      <w:pPr>
        <w:spacing w:after="0" w:line="360" w:lineRule="auto"/>
      </w:pPr>
      <w:r w:rsidRPr="0043485A">
        <w:t>13.</w:t>
      </w:r>
      <w:r w:rsidRPr="0043485A">
        <w:t>一共有多少颗草莓</w:t>
      </w:r>
      <w:r w:rsidRPr="0043485A">
        <w:t xml:space="preserve">?  </w:t>
      </w:r>
    </w:p>
    <w:p w:rsidR="00D426B4" w:rsidRPr="0043485A" w:rsidRDefault="00F93501" w:rsidP="0043485A">
      <w:pPr>
        <w:spacing w:after="0" w:line="360" w:lineRule="auto"/>
      </w:pPr>
      <w:r w:rsidRPr="007D315D">
        <w:rPr>
          <w:noProof/>
          <w:lang w:eastAsia="zh-CN"/>
        </w:rPr>
        <w:pict>
          <v:shape id="图片 11" o:spid="_x0000_i1029" type="#_x0000_t75" style="width:294pt;height:64.5pt;visibility:visible;mso-wrap-style:square">
            <v:imagedata r:id="rId18" o:title=""/>
          </v:shape>
        </w:pict>
      </w:r>
    </w:p>
    <w:p w:rsidR="00D426B4" w:rsidRPr="0043485A" w:rsidRDefault="0043485A" w:rsidP="0043485A">
      <w:pPr>
        <w:spacing w:after="0" w:line="360" w:lineRule="auto"/>
      </w:pPr>
      <w:r w:rsidRPr="0043485A">
        <w:t>加法算式：</w:t>
      </w:r>
    </w:p>
    <w:p w:rsidR="0043485A" w:rsidRPr="0043485A" w:rsidRDefault="0043485A" w:rsidP="0043485A">
      <w:pPr>
        <w:spacing w:after="0" w:line="360" w:lineRule="auto"/>
      </w:pPr>
      <w:r w:rsidRPr="0043485A">
        <w:t>乘法算式：</w:t>
      </w:r>
    </w:p>
    <w:p w:rsidR="00D426B4" w:rsidRPr="0043485A" w:rsidRDefault="0043485A" w:rsidP="0043485A">
      <w:pPr>
        <w:spacing w:line="360" w:lineRule="auto"/>
      </w:pPr>
      <w:r w:rsidRPr="0043485A">
        <w:rPr>
          <w:b/>
          <w:bCs/>
          <w:sz w:val="24"/>
          <w:szCs w:val="24"/>
        </w:rPr>
        <w:t>五、综合题</w:t>
      </w:r>
      <w:r w:rsidRPr="0043485A">
        <w:rPr>
          <w:b/>
          <w:bCs/>
          <w:sz w:val="24"/>
          <w:szCs w:val="24"/>
        </w:rPr>
        <w:t xml:space="preserve"> </w:t>
      </w:r>
    </w:p>
    <w:p w:rsidR="00D426B4" w:rsidRPr="0043485A" w:rsidRDefault="0043485A" w:rsidP="0043485A">
      <w:pPr>
        <w:spacing w:after="0" w:line="360" w:lineRule="auto"/>
        <w:rPr>
          <w:rFonts w:hint="eastAsia"/>
          <w:lang w:eastAsia="zh-CN"/>
        </w:rPr>
      </w:pPr>
      <w:r w:rsidRPr="0043485A">
        <w:t>14.</w:t>
      </w:r>
      <w:r w:rsidRPr="0043485A">
        <w:t>看图写一写，填一填。</w:t>
      </w:r>
      <w:r w:rsidRPr="0043485A">
        <w:br/>
      </w:r>
      <w:r w:rsidR="00F93501" w:rsidRPr="007D315D">
        <w:rPr>
          <w:noProof/>
          <w:lang w:eastAsia="zh-CN"/>
        </w:rPr>
        <w:pict>
          <v:shape id="图片 12" o:spid="_x0000_i1028" type="#_x0000_t75" style="width:58.5pt;height:42.75pt;visibility:visible;mso-wrap-style:square">
            <v:imagedata r:id="rId19" o:title=""/>
          </v:shape>
        </w:pict>
      </w:r>
      <w:bookmarkStart w:id="0" w:name="_GoBack"/>
      <w:bookmarkEnd w:id="0"/>
    </w:p>
    <w:p w:rsidR="00D426B4" w:rsidRPr="0043485A" w:rsidRDefault="0043485A" w:rsidP="0043485A">
      <w:pPr>
        <w:spacing w:after="0" w:line="360" w:lineRule="auto"/>
      </w:pPr>
      <w:r w:rsidRPr="0043485A">
        <w:t>（</w:t>
      </w:r>
      <w:r w:rsidRPr="0043485A">
        <w:t>1</w:t>
      </w:r>
      <w:r w:rsidRPr="0043485A">
        <w:t>）横着看，每行有</w:t>
      </w:r>
      <w:r w:rsidRPr="0043485A">
        <w:t>________</w:t>
      </w:r>
      <w:r w:rsidRPr="0043485A">
        <w:t>颗</w:t>
      </w:r>
      <w:r w:rsidRPr="0043485A">
        <w:t>☆</w:t>
      </w:r>
      <w:r w:rsidRPr="0043485A">
        <w:t>，有</w:t>
      </w:r>
      <w:r w:rsidRPr="0043485A">
        <w:t>________</w:t>
      </w:r>
      <w:r w:rsidRPr="0043485A">
        <w:t>行，一共有</w:t>
      </w:r>
      <w:r w:rsidRPr="0043485A">
        <w:t>________</w:t>
      </w:r>
      <w:r w:rsidRPr="0043485A">
        <w:t>颗</w:t>
      </w:r>
      <w:r w:rsidRPr="0043485A">
        <w:t>☆</w:t>
      </w:r>
      <w:r w:rsidRPr="0043485A">
        <w:t>。</w:t>
      </w:r>
      <w:r w:rsidRPr="0043485A">
        <w:t xml:space="preserve">    </w:t>
      </w:r>
    </w:p>
    <w:p w:rsidR="00D426B4" w:rsidRPr="0043485A" w:rsidRDefault="0043485A" w:rsidP="0043485A">
      <w:pPr>
        <w:spacing w:after="0" w:line="360" w:lineRule="auto"/>
      </w:pPr>
      <w:r w:rsidRPr="0043485A">
        <w:t>（</w:t>
      </w:r>
      <w:r w:rsidRPr="0043485A">
        <w:t>2</w:t>
      </w:r>
      <w:r w:rsidRPr="0043485A">
        <w:t>）竖着看，每列有</w:t>
      </w:r>
      <w:r w:rsidRPr="0043485A">
        <w:t>________</w:t>
      </w:r>
      <w:r w:rsidRPr="0043485A">
        <w:t>颗</w:t>
      </w:r>
      <w:r w:rsidRPr="0043485A">
        <w:t>☆</w:t>
      </w:r>
      <w:r w:rsidRPr="0043485A">
        <w:t>，有</w:t>
      </w:r>
      <w:r w:rsidRPr="0043485A">
        <w:t>________</w:t>
      </w:r>
      <w:r w:rsidRPr="0043485A">
        <w:t>列，一共有</w:t>
      </w:r>
      <w:r w:rsidRPr="0043485A">
        <w:t>________</w:t>
      </w:r>
      <w:r w:rsidRPr="0043485A">
        <w:t>颗</w:t>
      </w:r>
      <w:r w:rsidRPr="0043485A">
        <w:t>☆</w:t>
      </w:r>
      <w:r w:rsidRPr="0043485A">
        <w:t>。</w:t>
      </w:r>
      <w:r w:rsidRPr="0043485A">
        <w:t xml:space="preserve">    </w:t>
      </w:r>
    </w:p>
    <w:p w:rsidR="00D426B4" w:rsidRPr="0043485A" w:rsidRDefault="0043485A" w:rsidP="0043485A">
      <w:pPr>
        <w:spacing w:line="360" w:lineRule="auto"/>
      </w:pPr>
      <w:r w:rsidRPr="0043485A">
        <w:rPr>
          <w:b/>
          <w:bCs/>
          <w:sz w:val="24"/>
          <w:szCs w:val="24"/>
        </w:rPr>
        <w:t>六、应用题</w:t>
      </w:r>
      <w:r w:rsidRPr="0043485A">
        <w:rPr>
          <w:b/>
          <w:bCs/>
          <w:sz w:val="24"/>
          <w:szCs w:val="24"/>
        </w:rPr>
        <w:t xml:space="preserve"> </w:t>
      </w:r>
    </w:p>
    <w:p w:rsidR="0043485A" w:rsidRPr="0043485A" w:rsidRDefault="0043485A" w:rsidP="0043485A">
      <w:pPr>
        <w:spacing w:after="0" w:line="360" w:lineRule="auto"/>
      </w:pPr>
      <w:r w:rsidRPr="0043485A">
        <w:t>15.</w:t>
      </w:r>
      <w:r w:rsidRPr="0043485A">
        <w:t>蔬菜公司卖出花菜</w:t>
      </w:r>
      <w:r w:rsidRPr="0043485A">
        <w:t>600</w:t>
      </w:r>
      <w:r w:rsidRPr="0043485A">
        <w:t>千克，卖出的白菜是花菜的</w:t>
      </w:r>
      <w:r w:rsidRPr="0043485A">
        <w:t>5</w:t>
      </w:r>
      <w:r w:rsidRPr="0043485A">
        <w:t>倍，白菜卖出多少千克？</w:t>
      </w:r>
    </w:p>
    <w:p w:rsidR="00D426B4" w:rsidRPr="0043485A" w:rsidRDefault="0043485A" w:rsidP="0043485A">
      <w:pPr>
        <w:spacing w:after="0" w:line="360" w:lineRule="auto"/>
      </w:pPr>
      <w:r w:rsidRPr="0043485A">
        <w:t>16.</w:t>
      </w:r>
      <w:r w:rsidRPr="0043485A">
        <w:t>每张电影票是</w:t>
      </w:r>
      <w:r w:rsidRPr="0043485A">
        <w:t>24</w:t>
      </w:r>
      <w:r w:rsidRPr="0043485A">
        <w:t>元，要买</w:t>
      </w:r>
      <w:r w:rsidRPr="0043485A">
        <w:t>64</w:t>
      </w:r>
      <w:r w:rsidRPr="0043485A">
        <w:t>张电影票，需要多少钱？</w:t>
      </w:r>
      <w:r w:rsidRPr="0043485A">
        <w:t xml:space="preserve">    </w:t>
      </w:r>
    </w:p>
    <w:p w:rsidR="00D426B4" w:rsidRPr="0043485A" w:rsidRDefault="0043485A" w:rsidP="0043485A">
      <w:pPr>
        <w:spacing w:line="360" w:lineRule="auto"/>
      </w:pPr>
      <w:r w:rsidRPr="0043485A">
        <w:br w:type="page"/>
      </w:r>
    </w:p>
    <w:p w:rsidR="00D426B4" w:rsidRPr="0043485A" w:rsidRDefault="0043485A" w:rsidP="0043485A">
      <w:pPr>
        <w:spacing w:line="360" w:lineRule="auto"/>
        <w:jc w:val="center"/>
      </w:pPr>
      <w:r w:rsidRPr="0043485A">
        <w:rPr>
          <w:b/>
          <w:bCs/>
          <w:sz w:val="28"/>
          <w:szCs w:val="28"/>
        </w:rPr>
        <w:t>参考答案</w:t>
      </w:r>
    </w:p>
    <w:p w:rsidR="00D426B4" w:rsidRPr="0043485A" w:rsidRDefault="0043485A" w:rsidP="0043485A">
      <w:pPr>
        <w:spacing w:line="360" w:lineRule="auto"/>
      </w:pPr>
      <w:r w:rsidRPr="0043485A">
        <w:t>一、单选题</w:t>
      </w:r>
    </w:p>
    <w:p w:rsidR="00D426B4" w:rsidRPr="0043485A" w:rsidRDefault="0043485A" w:rsidP="0043485A">
      <w:pPr>
        <w:spacing w:after="0" w:line="360" w:lineRule="auto"/>
      </w:pPr>
      <w:r w:rsidRPr="0043485A">
        <w:t>1.</w:t>
      </w:r>
      <w:r w:rsidRPr="0043485A">
        <w:t>【答案】</w:t>
      </w:r>
      <w:r w:rsidRPr="0043485A">
        <w:t xml:space="preserve"> B   </w:t>
      </w:r>
    </w:p>
    <w:p w:rsidR="00D426B4" w:rsidRPr="0043485A" w:rsidRDefault="0043485A" w:rsidP="0043485A">
      <w:pPr>
        <w:spacing w:after="0" w:line="360" w:lineRule="auto"/>
      </w:pPr>
      <w:r w:rsidRPr="0043485A">
        <w:t>2.</w:t>
      </w:r>
      <w:r w:rsidRPr="0043485A">
        <w:t>【答案】</w:t>
      </w:r>
      <w:r w:rsidRPr="0043485A">
        <w:t xml:space="preserve"> C   </w:t>
      </w:r>
    </w:p>
    <w:p w:rsidR="00D426B4" w:rsidRPr="0043485A" w:rsidRDefault="0043485A" w:rsidP="0043485A">
      <w:pPr>
        <w:spacing w:after="0" w:line="360" w:lineRule="auto"/>
      </w:pPr>
      <w:r w:rsidRPr="0043485A">
        <w:t>3.</w:t>
      </w:r>
      <w:r w:rsidRPr="0043485A">
        <w:t>【答案】</w:t>
      </w:r>
      <w:r w:rsidRPr="0043485A">
        <w:t xml:space="preserve"> A   </w:t>
      </w:r>
    </w:p>
    <w:p w:rsidR="00D426B4" w:rsidRPr="0043485A" w:rsidRDefault="0043485A" w:rsidP="0043485A">
      <w:pPr>
        <w:spacing w:line="360" w:lineRule="auto"/>
      </w:pPr>
      <w:r w:rsidRPr="0043485A">
        <w:t>二、判断题</w:t>
      </w:r>
    </w:p>
    <w:p w:rsidR="00D426B4" w:rsidRPr="0043485A" w:rsidRDefault="0043485A" w:rsidP="0043485A">
      <w:pPr>
        <w:spacing w:after="0" w:line="360" w:lineRule="auto"/>
      </w:pPr>
      <w:r w:rsidRPr="0043485A">
        <w:t>4.</w:t>
      </w:r>
      <w:r w:rsidRPr="0043485A">
        <w:t>【答案】</w:t>
      </w:r>
      <w:r w:rsidRPr="0043485A">
        <w:t xml:space="preserve"> </w:t>
      </w:r>
      <w:r w:rsidRPr="0043485A">
        <w:t>错误</w:t>
      </w:r>
      <w:r w:rsidRPr="0043485A">
        <w:t xml:space="preserve">   </w:t>
      </w:r>
    </w:p>
    <w:p w:rsidR="00D426B4" w:rsidRPr="0043485A" w:rsidRDefault="0043485A" w:rsidP="0043485A">
      <w:pPr>
        <w:spacing w:after="0" w:line="360" w:lineRule="auto"/>
      </w:pPr>
      <w:r w:rsidRPr="0043485A">
        <w:t>5.</w:t>
      </w:r>
      <w:r w:rsidRPr="0043485A">
        <w:t>【答案】</w:t>
      </w:r>
      <w:r w:rsidRPr="0043485A">
        <w:t xml:space="preserve"> </w:t>
      </w:r>
      <w:r w:rsidRPr="0043485A">
        <w:t>错误</w:t>
      </w:r>
      <w:r w:rsidRPr="0043485A">
        <w:t xml:space="preserve">   </w:t>
      </w:r>
    </w:p>
    <w:p w:rsidR="00D426B4" w:rsidRPr="0043485A" w:rsidRDefault="0043485A" w:rsidP="0043485A">
      <w:pPr>
        <w:spacing w:after="0" w:line="360" w:lineRule="auto"/>
      </w:pPr>
      <w:r w:rsidRPr="0043485A">
        <w:t>6.</w:t>
      </w:r>
      <w:r w:rsidRPr="0043485A">
        <w:t>【答案】正确</w:t>
      </w:r>
      <w:r w:rsidRPr="0043485A">
        <w:t xml:space="preserve">  </w:t>
      </w:r>
    </w:p>
    <w:p w:rsidR="00D426B4" w:rsidRPr="0043485A" w:rsidRDefault="0043485A" w:rsidP="0043485A">
      <w:pPr>
        <w:spacing w:after="0" w:line="360" w:lineRule="auto"/>
      </w:pPr>
      <w:r w:rsidRPr="0043485A">
        <w:t>7.</w:t>
      </w:r>
      <w:r w:rsidRPr="0043485A">
        <w:t>【答案】</w:t>
      </w:r>
      <w:r w:rsidRPr="0043485A">
        <w:t xml:space="preserve"> </w:t>
      </w:r>
      <w:r w:rsidRPr="0043485A">
        <w:t>错误</w:t>
      </w:r>
      <w:r w:rsidRPr="0043485A">
        <w:t xml:space="preserve">   </w:t>
      </w:r>
    </w:p>
    <w:p w:rsidR="00D426B4" w:rsidRPr="0043485A" w:rsidRDefault="0043485A" w:rsidP="0043485A">
      <w:pPr>
        <w:spacing w:line="360" w:lineRule="auto"/>
      </w:pPr>
      <w:r w:rsidRPr="0043485A">
        <w:t>三、填空题</w:t>
      </w:r>
    </w:p>
    <w:p w:rsidR="00D426B4" w:rsidRPr="0043485A" w:rsidRDefault="0043485A" w:rsidP="0043485A">
      <w:pPr>
        <w:spacing w:after="0" w:line="360" w:lineRule="auto"/>
      </w:pPr>
      <w:r w:rsidRPr="0043485A">
        <w:t>8.</w:t>
      </w:r>
      <w:r w:rsidRPr="0043485A">
        <w:t>【答案】</w:t>
      </w:r>
      <w:r w:rsidRPr="0043485A">
        <w:t>4×6</w:t>
      </w:r>
      <w:r w:rsidRPr="0043485A">
        <w:t>或</w:t>
      </w:r>
      <w:r w:rsidRPr="0043485A">
        <w:t>6×4</w:t>
      </w:r>
      <w:r w:rsidRPr="0043485A">
        <w:t>；</w:t>
      </w:r>
      <w:r w:rsidRPr="0043485A">
        <w:t>3×4+1</w:t>
      </w:r>
      <w:r w:rsidRPr="0043485A">
        <w:t>或</w:t>
      </w:r>
      <w:r w:rsidRPr="0043485A">
        <w:t xml:space="preserve">4×3+1  </w:t>
      </w:r>
    </w:p>
    <w:p w:rsidR="0043485A" w:rsidRPr="0043485A" w:rsidRDefault="0043485A" w:rsidP="0043485A">
      <w:pPr>
        <w:spacing w:after="0" w:line="360" w:lineRule="auto"/>
      </w:pPr>
      <w:r w:rsidRPr="0043485A">
        <w:t>9.</w:t>
      </w:r>
      <w:r w:rsidRPr="0043485A">
        <w:t>【答案】</w:t>
      </w:r>
      <w:r w:rsidRPr="0043485A">
        <w:t>0</w:t>
      </w:r>
      <w:r w:rsidRPr="0043485A">
        <w:t>、</w:t>
      </w:r>
      <w:r w:rsidRPr="0043485A">
        <w:t>1</w:t>
      </w:r>
      <w:r w:rsidRPr="0043485A">
        <w:t>、</w:t>
      </w:r>
      <w:r w:rsidRPr="0043485A">
        <w:t>2</w:t>
      </w:r>
      <w:r w:rsidRPr="0043485A">
        <w:t>、</w:t>
      </w:r>
      <w:r w:rsidRPr="0043485A">
        <w:t>3</w:t>
      </w:r>
      <w:r w:rsidRPr="0043485A">
        <w:t>；</w:t>
      </w:r>
      <w:r w:rsidRPr="0043485A">
        <w:t>4</w:t>
      </w:r>
      <w:r w:rsidRPr="0043485A">
        <w:t>、</w:t>
      </w:r>
      <w:r w:rsidRPr="0043485A">
        <w:t>5</w:t>
      </w:r>
      <w:r w:rsidRPr="0043485A">
        <w:t>、</w:t>
      </w:r>
      <w:r w:rsidRPr="0043485A">
        <w:t>6</w:t>
      </w:r>
      <w:r w:rsidRPr="0043485A">
        <w:t>、</w:t>
      </w:r>
      <w:r w:rsidRPr="0043485A">
        <w:t>7</w:t>
      </w:r>
      <w:r w:rsidRPr="0043485A">
        <w:t>、</w:t>
      </w:r>
      <w:r w:rsidRPr="0043485A">
        <w:t>8</w:t>
      </w:r>
      <w:r w:rsidRPr="0043485A">
        <w:t>、</w:t>
      </w:r>
      <w:r w:rsidRPr="0043485A">
        <w:t xml:space="preserve">9  </w:t>
      </w:r>
    </w:p>
    <w:p w:rsidR="00D426B4" w:rsidRPr="0043485A" w:rsidRDefault="0043485A" w:rsidP="0043485A">
      <w:pPr>
        <w:spacing w:after="0" w:line="360" w:lineRule="auto"/>
      </w:pPr>
      <w:r w:rsidRPr="0043485A">
        <w:t>10.</w:t>
      </w:r>
      <w:r w:rsidRPr="0043485A">
        <w:t>【答案】</w:t>
      </w:r>
      <w:r w:rsidRPr="0043485A">
        <w:t xml:space="preserve"> 280</w:t>
      </w:r>
      <w:r w:rsidRPr="0043485A">
        <w:t>；</w:t>
      </w:r>
      <w:r w:rsidRPr="0043485A">
        <w:t xml:space="preserve">2800   </w:t>
      </w:r>
    </w:p>
    <w:p w:rsidR="00D426B4" w:rsidRPr="0043485A" w:rsidRDefault="0043485A" w:rsidP="0043485A">
      <w:pPr>
        <w:spacing w:after="0" w:line="360" w:lineRule="auto"/>
      </w:pPr>
      <w:r w:rsidRPr="0043485A">
        <w:t>11.</w:t>
      </w:r>
      <w:r w:rsidRPr="0043485A">
        <w:t>【答案】</w:t>
      </w:r>
      <w:r w:rsidRPr="0043485A">
        <w:t xml:space="preserve"> 1</w:t>
      </w:r>
      <w:r w:rsidRPr="0043485A">
        <w:t>；</w:t>
      </w:r>
      <w:r w:rsidRPr="0043485A">
        <w:t>1</w:t>
      </w:r>
      <w:r w:rsidRPr="0043485A">
        <w:t>；</w:t>
      </w:r>
      <w:r w:rsidRPr="0043485A">
        <w:t>1</w:t>
      </w:r>
      <w:r w:rsidRPr="0043485A">
        <w:t>；</w:t>
      </w:r>
      <w:r w:rsidRPr="0043485A">
        <w:t>1</w:t>
      </w:r>
      <w:r w:rsidRPr="0043485A">
        <w:t>；</w:t>
      </w:r>
      <w:r w:rsidRPr="0043485A">
        <w:t>1</w:t>
      </w:r>
      <w:r w:rsidRPr="0043485A">
        <w:t>；</w:t>
      </w:r>
      <w:r w:rsidRPr="0043485A">
        <w:t>1</w:t>
      </w:r>
      <w:r w:rsidRPr="0043485A">
        <w:t>；</w:t>
      </w:r>
      <w:r w:rsidRPr="0043485A">
        <w:t>1</w:t>
      </w:r>
      <w:r w:rsidRPr="0043485A">
        <w:t>；</w:t>
      </w:r>
      <w:r w:rsidRPr="0043485A">
        <w:t>1</w:t>
      </w:r>
      <w:r w:rsidRPr="0043485A">
        <w:t>；</w:t>
      </w:r>
      <w:r w:rsidRPr="0043485A">
        <w:t>1</w:t>
      </w:r>
      <w:r w:rsidRPr="0043485A">
        <w:t>；</w:t>
      </w:r>
      <w:r w:rsidRPr="0043485A">
        <w:t xml:space="preserve">1   </w:t>
      </w:r>
    </w:p>
    <w:p w:rsidR="00D426B4" w:rsidRPr="0043485A" w:rsidRDefault="0043485A" w:rsidP="0043485A">
      <w:pPr>
        <w:spacing w:line="360" w:lineRule="auto"/>
      </w:pPr>
      <w:r w:rsidRPr="0043485A">
        <w:t>四、解答题</w:t>
      </w:r>
    </w:p>
    <w:p w:rsidR="00D426B4" w:rsidRPr="0043485A" w:rsidRDefault="0043485A" w:rsidP="0043485A">
      <w:pPr>
        <w:spacing w:after="0" w:line="360" w:lineRule="auto"/>
      </w:pPr>
      <w:r w:rsidRPr="0043485A">
        <w:t>12.</w:t>
      </w:r>
      <w:r w:rsidRPr="0043485A">
        <w:t>【答案】解：</w:t>
      </w:r>
      <w:r w:rsidRPr="0043485A">
        <w:t>15÷3=5</w:t>
      </w:r>
      <w:r w:rsidRPr="0043485A">
        <w:t>；</w:t>
      </w:r>
    </w:p>
    <w:p w:rsidR="00D426B4" w:rsidRPr="0043485A" w:rsidRDefault="0043485A" w:rsidP="0043485A">
      <w:pPr>
        <w:spacing w:after="0" w:line="360" w:lineRule="auto"/>
      </w:pPr>
      <w:r w:rsidRPr="0043485A">
        <w:t>15÷5=3</w:t>
      </w:r>
      <w:r w:rsidRPr="0043485A">
        <w:t>；</w:t>
      </w:r>
    </w:p>
    <w:p w:rsidR="00D426B4" w:rsidRPr="0043485A" w:rsidRDefault="0043485A" w:rsidP="0043485A">
      <w:pPr>
        <w:spacing w:after="0" w:line="360" w:lineRule="auto"/>
      </w:pPr>
      <w:r w:rsidRPr="0043485A">
        <w:t>3×5=15</w:t>
      </w:r>
      <w:r w:rsidRPr="0043485A">
        <w:t>；</w:t>
      </w:r>
    </w:p>
    <w:p w:rsidR="00D426B4" w:rsidRPr="0043485A" w:rsidRDefault="0043485A" w:rsidP="0043485A">
      <w:pPr>
        <w:spacing w:after="0" w:line="360" w:lineRule="auto"/>
      </w:pPr>
      <w:r w:rsidRPr="0043485A">
        <w:t>5×3=15.</w:t>
      </w:r>
    </w:p>
    <w:p w:rsidR="0043485A" w:rsidRPr="0043485A" w:rsidRDefault="0043485A" w:rsidP="0043485A">
      <w:pPr>
        <w:spacing w:after="0" w:line="360" w:lineRule="auto"/>
      </w:pPr>
      <w:r w:rsidRPr="0043485A">
        <w:t>13.</w:t>
      </w:r>
      <w:r w:rsidRPr="0043485A">
        <w:t>【答案】</w:t>
      </w:r>
      <w:r w:rsidRPr="0043485A">
        <w:t xml:space="preserve"> </w:t>
      </w:r>
      <w:r w:rsidRPr="0043485A">
        <w:t>加法算式：</w:t>
      </w:r>
      <w:r w:rsidRPr="0043485A">
        <w:t>5+5+5=15</w:t>
      </w:r>
      <w:r w:rsidRPr="0043485A">
        <w:t>（颗），乘法算式：</w:t>
      </w:r>
      <w:r w:rsidRPr="0043485A">
        <w:t>5×3=15</w:t>
      </w:r>
      <w:r w:rsidRPr="0043485A">
        <w:t>（颗）</w:t>
      </w:r>
    </w:p>
    <w:p w:rsidR="00D426B4" w:rsidRPr="0043485A" w:rsidRDefault="0043485A" w:rsidP="0043485A">
      <w:pPr>
        <w:spacing w:line="360" w:lineRule="auto"/>
      </w:pPr>
      <w:r w:rsidRPr="0043485A">
        <w:t>五、综合题</w:t>
      </w:r>
    </w:p>
    <w:p w:rsidR="00D426B4" w:rsidRPr="0043485A" w:rsidRDefault="0043485A" w:rsidP="0043485A">
      <w:pPr>
        <w:spacing w:after="0" w:line="360" w:lineRule="auto"/>
      </w:pPr>
      <w:r w:rsidRPr="0043485A">
        <w:t>14.</w:t>
      </w:r>
      <w:r w:rsidRPr="0043485A">
        <w:t>【答案】</w:t>
      </w:r>
      <w:r w:rsidRPr="0043485A">
        <w:t xml:space="preserve"> </w:t>
      </w:r>
      <w:r w:rsidRPr="0043485A">
        <w:t>（</w:t>
      </w:r>
      <w:r w:rsidRPr="0043485A">
        <w:t>1</w:t>
      </w:r>
      <w:r w:rsidRPr="0043485A">
        <w:t>）</w:t>
      </w:r>
      <w:r w:rsidRPr="0043485A">
        <w:t>5</w:t>
      </w:r>
      <w:r w:rsidRPr="0043485A">
        <w:t>；</w:t>
      </w:r>
      <w:r w:rsidRPr="0043485A">
        <w:t>2</w:t>
      </w:r>
      <w:r w:rsidRPr="0043485A">
        <w:t>；</w:t>
      </w:r>
      <w:r w:rsidRPr="0043485A">
        <w:t>10</w:t>
      </w:r>
      <w:r w:rsidRPr="0043485A">
        <w:br/>
      </w:r>
      <w:r w:rsidRPr="0043485A">
        <w:t>（</w:t>
      </w:r>
      <w:r w:rsidRPr="0043485A">
        <w:t>2</w:t>
      </w:r>
      <w:r w:rsidRPr="0043485A">
        <w:t>）</w:t>
      </w:r>
      <w:r w:rsidRPr="0043485A">
        <w:t>2</w:t>
      </w:r>
      <w:r w:rsidRPr="0043485A">
        <w:t>；</w:t>
      </w:r>
      <w:r w:rsidRPr="0043485A">
        <w:t>5</w:t>
      </w:r>
      <w:r w:rsidRPr="0043485A">
        <w:t>；</w:t>
      </w:r>
      <w:r w:rsidRPr="0043485A">
        <w:t xml:space="preserve">10   </w:t>
      </w:r>
    </w:p>
    <w:p w:rsidR="00D426B4" w:rsidRPr="0043485A" w:rsidRDefault="0043485A" w:rsidP="0043485A">
      <w:pPr>
        <w:spacing w:line="360" w:lineRule="auto"/>
      </w:pPr>
      <w:r w:rsidRPr="0043485A">
        <w:t>六、应用题</w:t>
      </w:r>
    </w:p>
    <w:p w:rsidR="0043485A" w:rsidRPr="0043485A" w:rsidRDefault="0043485A" w:rsidP="0043485A">
      <w:pPr>
        <w:spacing w:after="0" w:line="360" w:lineRule="auto"/>
      </w:pPr>
      <w:r w:rsidRPr="0043485A">
        <w:t>15.</w:t>
      </w:r>
      <w:r w:rsidRPr="0043485A">
        <w:t>【答案】</w:t>
      </w:r>
      <w:r w:rsidRPr="0043485A">
        <w:t xml:space="preserve"> 600×5</w:t>
      </w:r>
      <w:r w:rsidRPr="0043485A">
        <w:t>＝</w:t>
      </w:r>
      <w:r w:rsidRPr="0043485A">
        <w:t>3000</w:t>
      </w:r>
      <w:r w:rsidRPr="0043485A">
        <w:t>（千克）</w:t>
      </w:r>
    </w:p>
    <w:p w:rsidR="00D426B4" w:rsidRPr="0043485A" w:rsidRDefault="0043485A" w:rsidP="0043485A">
      <w:pPr>
        <w:spacing w:after="0" w:line="360" w:lineRule="auto"/>
      </w:pPr>
      <w:r w:rsidRPr="0043485A">
        <w:t>答：白菜卖出</w:t>
      </w:r>
      <w:r w:rsidRPr="0043485A">
        <w:t>3000</w:t>
      </w:r>
      <w:r w:rsidRPr="0043485A">
        <w:t>千克。</w:t>
      </w:r>
    </w:p>
    <w:p w:rsidR="00D426B4" w:rsidRPr="0043485A" w:rsidRDefault="0043485A" w:rsidP="0043485A">
      <w:pPr>
        <w:spacing w:after="0" w:line="360" w:lineRule="auto"/>
      </w:pPr>
      <w:r w:rsidRPr="0043485A">
        <w:lastRenderedPageBreak/>
        <w:t>16.</w:t>
      </w:r>
      <w:r w:rsidRPr="0043485A">
        <w:t>【答案】</w:t>
      </w:r>
      <w:r w:rsidRPr="0043485A">
        <w:t xml:space="preserve"> </w:t>
      </w:r>
      <w:r w:rsidRPr="0043485A">
        <w:t>解：</w:t>
      </w:r>
      <w:r w:rsidRPr="0043485A">
        <w:t>24×64=1536</w:t>
      </w:r>
      <w:r w:rsidRPr="0043485A">
        <w:t>（元）</w:t>
      </w:r>
      <w:r w:rsidRPr="0043485A">
        <w:t xml:space="preserve">          2 4      "</w:t>
      </w:r>
      <w:r w:rsidR="00F93501" w:rsidRPr="007D315D">
        <w:rPr>
          <w:noProof/>
          <w:lang w:eastAsia="zh-CN"/>
        </w:rPr>
        <w:pict>
          <v:shape id="图片 13" o:spid="_x0000_i1027" type="#_x0000_t75" style="width:11.25pt;height:7.5pt;visibility:visible;mso-wrap-style:square">
            <v:imagedata r:id="rId20" o:title=""/>
          </v:shape>
        </w:pict>
      </w:r>
      <w:r w:rsidRPr="0043485A">
        <w:t>"6 4</w:t>
      </w:r>
      <w:r w:rsidRPr="0043485A">
        <w:br/>
      </w:r>
      <w:r w:rsidR="00F93501" w:rsidRPr="007D315D">
        <w:rPr>
          <w:noProof/>
          <w:lang w:eastAsia="zh-CN"/>
        </w:rPr>
        <w:pict>
          <v:shape id="图片 14" o:spid="_x0000_i1026" type="#_x0000_t75" style="width:65.25pt;height:2.25pt;visibility:visible;mso-wrap-style:square">
            <v:imagedata r:id="rId21" o:title=""/>
          </v:shape>
        </w:pict>
      </w:r>
      <w:r w:rsidRPr="0043485A">
        <w:t xml:space="preserve">          9 6    1 4 4</w:t>
      </w:r>
      <w:r w:rsidRPr="0043485A">
        <w:br/>
      </w:r>
      <w:r w:rsidR="00F93501" w:rsidRPr="007D315D">
        <w:rPr>
          <w:noProof/>
          <w:lang w:eastAsia="zh-CN"/>
        </w:rPr>
        <w:pict>
          <v:shape id="图片 15" o:spid="_x0000_i1025" type="#_x0000_t75" style="width:65.25pt;height:2.25pt;visibility:visible;mso-wrap-style:square">
            <v:imagedata r:id="rId22" o:title=""/>
          </v:shape>
        </w:pict>
      </w:r>
      <w:r w:rsidRPr="0043485A">
        <w:t xml:space="preserve">    1 5 3 6</w:t>
      </w:r>
    </w:p>
    <w:p w:rsidR="00D426B4" w:rsidRPr="0043485A" w:rsidRDefault="0043485A" w:rsidP="0043485A">
      <w:pPr>
        <w:spacing w:after="0" w:line="360" w:lineRule="auto"/>
      </w:pPr>
      <w:r w:rsidRPr="0043485A">
        <w:t>答：需要</w:t>
      </w:r>
      <w:r w:rsidRPr="0043485A">
        <w:t>1536</w:t>
      </w:r>
      <w:r w:rsidRPr="0043485A">
        <w:t>元钱</w:t>
      </w:r>
    </w:p>
    <w:sectPr w:rsidR="00D426B4" w:rsidRPr="0043485A">
      <w:headerReference w:type="even" r:id="rId23"/>
      <w:headerReference w:type="default" r:id="rId24"/>
      <w:footerReference w:type="default" r:id="rId25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501" w:rsidRDefault="00F93501">
      <w:pPr>
        <w:spacing w:after="0" w:line="240" w:lineRule="auto"/>
      </w:pPr>
      <w:r>
        <w:separator/>
      </w:r>
    </w:p>
  </w:endnote>
  <w:endnote w:type="continuationSeparator" w:id="0">
    <w:p w:rsidR="00F93501" w:rsidRDefault="00F93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6B4" w:rsidRPr="0043485A" w:rsidRDefault="0043485A" w:rsidP="0043485A">
    <w:pPr>
      <w:pStyle w:val="a4"/>
    </w:pPr>
    <w:r>
      <w:t xml:space="preserve"> </w:t>
    </w:r>
    <w:r w:rsidRPr="0043485A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501" w:rsidRDefault="00F93501">
      <w:pPr>
        <w:spacing w:after="0" w:line="240" w:lineRule="auto"/>
      </w:pPr>
      <w:r>
        <w:separator/>
      </w:r>
    </w:p>
  </w:footnote>
  <w:footnote w:type="continuationSeparator" w:id="0">
    <w:p w:rsidR="00F93501" w:rsidRDefault="00F93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6B4" w:rsidRDefault="00F93501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:rsidR="00D426B4" w:rsidRDefault="0043485A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D426B4" w:rsidRDefault="0043485A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:rsidR="00D426B4" w:rsidRDefault="0043485A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6B4" w:rsidRPr="0043485A" w:rsidRDefault="0043485A" w:rsidP="0043485A">
    <w:pPr>
      <w:pStyle w:val="a5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77B5D6D"/>
    <w:multiLevelType w:val="hybridMultilevel"/>
    <w:tmpl w:val="CFEC06F8"/>
    <w:lvl w:ilvl="0" w:tplc="73958351">
      <w:start w:val="1"/>
      <w:numFmt w:val="decimal"/>
      <w:lvlText w:val="%1."/>
      <w:lvlJc w:val="left"/>
      <w:pPr>
        <w:ind w:left="720" w:hanging="360"/>
      </w:pPr>
    </w:lvl>
    <w:lvl w:ilvl="1" w:tplc="73958351" w:tentative="1">
      <w:start w:val="1"/>
      <w:numFmt w:val="lowerLetter"/>
      <w:lvlText w:val="%2."/>
      <w:lvlJc w:val="left"/>
      <w:pPr>
        <w:ind w:left="1440" w:hanging="360"/>
      </w:pPr>
    </w:lvl>
    <w:lvl w:ilvl="2" w:tplc="73958351" w:tentative="1">
      <w:start w:val="1"/>
      <w:numFmt w:val="lowerRoman"/>
      <w:lvlText w:val="%3."/>
      <w:lvlJc w:val="right"/>
      <w:pPr>
        <w:ind w:left="2160" w:hanging="180"/>
      </w:pPr>
    </w:lvl>
    <w:lvl w:ilvl="3" w:tplc="73958351" w:tentative="1">
      <w:start w:val="1"/>
      <w:numFmt w:val="decimal"/>
      <w:lvlText w:val="%4."/>
      <w:lvlJc w:val="left"/>
      <w:pPr>
        <w:ind w:left="2880" w:hanging="360"/>
      </w:pPr>
    </w:lvl>
    <w:lvl w:ilvl="4" w:tplc="73958351" w:tentative="1">
      <w:start w:val="1"/>
      <w:numFmt w:val="lowerLetter"/>
      <w:lvlText w:val="%5."/>
      <w:lvlJc w:val="left"/>
      <w:pPr>
        <w:ind w:left="3600" w:hanging="360"/>
      </w:pPr>
    </w:lvl>
    <w:lvl w:ilvl="5" w:tplc="73958351" w:tentative="1">
      <w:start w:val="1"/>
      <w:numFmt w:val="lowerRoman"/>
      <w:lvlText w:val="%6."/>
      <w:lvlJc w:val="right"/>
      <w:pPr>
        <w:ind w:left="4320" w:hanging="180"/>
      </w:pPr>
    </w:lvl>
    <w:lvl w:ilvl="6" w:tplc="73958351" w:tentative="1">
      <w:start w:val="1"/>
      <w:numFmt w:val="decimal"/>
      <w:lvlText w:val="%7."/>
      <w:lvlJc w:val="left"/>
      <w:pPr>
        <w:ind w:left="5040" w:hanging="360"/>
      </w:pPr>
    </w:lvl>
    <w:lvl w:ilvl="7" w:tplc="73958351" w:tentative="1">
      <w:start w:val="1"/>
      <w:numFmt w:val="lowerLetter"/>
      <w:lvlText w:val="%8."/>
      <w:lvlJc w:val="left"/>
      <w:pPr>
        <w:ind w:left="5760" w:hanging="360"/>
      </w:pPr>
    </w:lvl>
    <w:lvl w:ilvl="8" w:tplc="7395835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77C2F12"/>
    <w:multiLevelType w:val="hybridMultilevel"/>
    <w:tmpl w:val="E60CDC58"/>
    <w:lvl w:ilvl="0" w:tplc="23993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3485A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B5A3F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E2A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426B4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93501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image" Target="media/image6.jpeg"/><Relationship Id="rId23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BC2269-A513-458D-840C-58C3C2F0B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1339</Characters>
  <Application>Microsoft Office Word</Application>
  <DocSecurity>0</DocSecurity>
  <Lines>11</Lines>
  <Paragraphs>3</Paragraphs>
  <ScaleCrop>false</ScaleCrop>
  <Company>Microsoft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9</cp:revision>
  <dcterms:created xsi:type="dcterms:W3CDTF">2013-12-09T06:44:00Z</dcterms:created>
  <dcterms:modified xsi:type="dcterms:W3CDTF">2019-08-13T13:59:00Z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